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5125FF02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31BA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79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5B3C37DC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EF7B42" w:rsidRPr="00EF7B4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0F607C8B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B0B5D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B0B5D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27D0064E" w:rsidR="002A3084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B5D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2A3084" w:rsidRDefault="002A30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856E2" w14:textId="77777777" w:rsidR="002A3084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2A3084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2A3084" w:rsidRPr="00A454EF" w:rsidRDefault="002A3084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343691">
    <w:abstractNumId w:val="16"/>
  </w:num>
  <w:num w:numId="2" w16cid:durableId="946228916">
    <w:abstractNumId w:val="22"/>
  </w:num>
  <w:num w:numId="3" w16cid:durableId="468204223">
    <w:abstractNumId w:val="31"/>
  </w:num>
  <w:num w:numId="4" w16cid:durableId="540825926">
    <w:abstractNumId w:val="13"/>
  </w:num>
  <w:num w:numId="5" w16cid:durableId="795684258">
    <w:abstractNumId w:val="0"/>
  </w:num>
  <w:num w:numId="6" w16cid:durableId="1337538748">
    <w:abstractNumId w:val="11"/>
  </w:num>
  <w:num w:numId="7" w16cid:durableId="1131559027">
    <w:abstractNumId w:val="14"/>
  </w:num>
  <w:num w:numId="8" w16cid:durableId="1337732995">
    <w:abstractNumId w:val="4"/>
  </w:num>
  <w:num w:numId="9" w16cid:durableId="1266962034">
    <w:abstractNumId w:val="15"/>
  </w:num>
  <w:num w:numId="10" w16cid:durableId="1945185692">
    <w:abstractNumId w:val="23"/>
  </w:num>
  <w:num w:numId="11" w16cid:durableId="1165166994">
    <w:abstractNumId w:val="1"/>
  </w:num>
  <w:num w:numId="12" w16cid:durableId="1535002373">
    <w:abstractNumId w:val="2"/>
  </w:num>
  <w:num w:numId="13" w16cid:durableId="796333910">
    <w:abstractNumId w:val="3"/>
  </w:num>
  <w:num w:numId="14" w16cid:durableId="1562248946">
    <w:abstractNumId w:val="5"/>
  </w:num>
  <w:num w:numId="15" w16cid:durableId="868181470">
    <w:abstractNumId w:val="6"/>
  </w:num>
  <w:num w:numId="16" w16cid:durableId="2101021280">
    <w:abstractNumId w:val="7"/>
  </w:num>
  <w:num w:numId="17" w16cid:durableId="92869306">
    <w:abstractNumId w:val="8"/>
  </w:num>
  <w:num w:numId="18" w16cid:durableId="262611421">
    <w:abstractNumId w:val="9"/>
  </w:num>
  <w:num w:numId="19" w16cid:durableId="631442911">
    <w:abstractNumId w:val="10"/>
  </w:num>
  <w:num w:numId="20" w16cid:durableId="1415587040">
    <w:abstractNumId w:val="12"/>
  </w:num>
  <w:num w:numId="21" w16cid:durableId="1919439540">
    <w:abstractNumId w:val="19"/>
  </w:num>
  <w:num w:numId="22" w16cid:durableId="945036726">
    <w:abstractNumId w:val="20"/>
  </w:num>
  <w:num w:numId="23" w16cid:durableId="604071767">
    <w:abstractNumId w:val="26"/>
  </w:num>
  <w:num w:numId="24" w16cid:durableId="2146925246">
    <w:abstractNumId w:val="29"/>
  </w:num>
  <w:num w:numId="25" w16cid:durableId="2030787525">
    <w:abstractNumId w:val="27"/>
  </w:num>
  <w:num w:numId="26" w16cid:durableId="1676810431">
    <w:abstractNumId w:val="24"/>
  </w:num>
  <w:num w:numId="27" w16cid:durableId="12716681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0769630">
    <w:abstractNumId w:val="21"/>
  </w:num>
  <w:num w:numId="29" w16cid:durableId="322051966">
    <w:abstractNumId w:val="25"/>
  </w:num>
  <w:num w:numId="30" w16cid:durableId="1524053960">
    <w:abstractNumId w:val="30"/>
  </w:num>
  <w:num w:numId="31" w16cid:durableId="1132551018">
    <w:abstractNumId w:val="17"/>
  </w:num>
  <w:num w:numId="32" w16cid:durableId="8664077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3084"/>
    <w:rsid w:val="002A407B"/>
    <w:rsid w:val="002B0B5D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02AC"/>
    <w:rsid w:val="0054518D"/>
    <w:rsid w:val="00546422"/>
    <w:rsid w:val="00546B05"/>
    <w:rsid w:val="00560640"/>
    <w:rsid w:val="00561F20"/>
    <w:rsid w:val="00564809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4A82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4CDC"/>
    <w:rsid w:val="00726A52"/>
    <w:rsid w:val="0073737B"/>
    <w:rsid w:val="00745E8C"/>
    <w:rsid w:val="00751FC7"/>
    <w:rsid w:val="007570ED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26FE3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4E11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A7FC7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07EA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332A"/>
    <w:rsid w:val="00D46996"/>
    <w:rsid w:val="00D60E37"/>
    <w:rsid w:val="00D764A3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E5948"/>
    <w:rsid w:val="00EF6D62"/>
    <w:rsid w:val="00EF7B4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5B48E67"/>
  <w15:docId w15:val="{736B7431-82C5-4F50-A964-7AA5EA79C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5FFBE1-DDD5-49C7-9CB1-15D23FCEAE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63C66139-3C92-44FD-A409-DCFD516D3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1038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Pávková Lenka</cp:lastModifiedBy>
  <cp:revision>24</cp:revision>
  <cp:lastPrinted>2015-09-11T05:53:00Z</cp:lastPrinted>
  <dcterms:created xsi:type="dcterms:W3CDTF">2017-08-16T10:41:00Z</dcterms:created>
  <dcterms:modified xsi:type="dcterms:W3CDTF">2025-12-02T11:46:00Z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